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4C7758C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1D275A">
        <w:rPr>
          <w:rFonts w:cs="Calibri"/>
          <w:b/>
          <w:caps/>
          <w:kern w:val="28"/>
        </w:rPr>
        <w:t>04273</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51B82541"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A30FC8" w:rsidRPr="00A30FC8">
        <w:rPr>
          <w:rFonts w:ascii="Calibri" w:hAnsi="Calibri" w:cs="Arial"/>
          <w:b/>
          <w:i/>
          <w:snapToGrid w:val="0"/>
          <w:color w:val="000000"/>
          <w:sz w:val="22"/>
          <w:szCs w:val="22"/>
        </w:rPr>
        <w:t>Budowa przyłącza kablowego SN/nN na terenie Rejonu Energetycznego Rzeszów – Rzeszów (ul.</w:t>
      </w:r>
      <w:r w:rsidR="001D275A">
        <w:rPr>
          <w:rFonts w:ascii="Calibri" w:hAnsi="Calibri" w:cs="Arial"/>
          <w:b/>
          <w:i/>
          <w:snapToGrid w:val="0"/>
          <w:color w:val="000000"/>
          <w:sz w:val="22"/>
          <w:szCs w:val="22"/>
        </w:rPr>
        <w:t> </w:t>
      </w:r>
      <w:r w:rsidR="00A30FC8" w:rsidRPr="00A30FC8">
        <w:rPr>
          <w:rFonts w:ascii="Calibri" w:hAnsi="Calibri" w:cs="Arial"/>
          <w:b/>
          <w:i/>
          <w:snapToGrid w:val="0"/>
          <w:color w:val="000000"/>
          <w:sz w:val="22"/>
          <w:szCs w:val="22"/>
        </w:rPr>
        <w:t>Ciepłownicza, Budziwojska, Dworzysko) - 3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08B69E95" w:rsidR="009E5DB8" w:rsidRDefault="00B24C4F" w:rsidP="00A8557F">
      <w:pPr>
        <w:pStyle w:val="NRI"/>
      </w:pPr>
      <w:r w:rsidRPr="00DD29F9">
        <w:rPr>
          <w:lang w:eastAsia="pl-PL"/>
        </w:rPr>
        <w:t>OSOBA UPRAWNIONA</w:t>
      </w:r>
      <w:r w:rsidR="009E5DB8" w:rsidRPr="00DD29F9">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61A28FB5" w:rsidR="00742C11" w:rsidRPr="00742C11" w:rsidRDefault="00742C11" w:rsidP="00A8557F">
      <w:pPr>
        <w:pStyle w:val="Nr"/>
      </w:pPr>
      <w:r w:rsidRPr="00742C11">
        <w:t xml:space="preserve">Część nr </w:t>
      </w:r>
      <w:r w:rsidR="00F643A4">
        <w:t>1</w:t>
      </w:r>
      <w:r w:rsidR="001D275A">
        <w:t xml:space="preserve">: </w:t>
      </w:r>
      <w:r w:rsidR="001D275A" w:rsidRPr="0023099E">
        <w:t>Budowa przyłącza kablowego SN/nN miejscowości Rzeszów ul. Ciepłownicza (25-F1/S/01211)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7D95153"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27F631DB" w:rsidR="00FE51E7" w:rsidRPr="00CF4476" w:rsidRDefault="00000000" w:rsidP="005E3BF6">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79063" w14:textId="77777777" w:rsidR="00235EEA" w:rsidRDefault="00235EEA" w:rsidP="004A302B">
      <w:pPr>
        <w:spacing w:line="240" w:lineRule="auto"/>
      </w:pPr>
      <w:r>
        <w:separator/>
      </w:r>
    </w:p>
  </w:endnote>
  <w:endnote w:type="continuationSeparator" w:id="0">
    <w:p w14:paraId="607737A1" w14:textId="77777777" w:rsidR="00235EEA" w:rsidRDefault="00235EE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68482" w14:textId="77777777" w:rsidR="00235EEA" w:rsidRDefault="00235EEA" w:rsidP="004A302B">
      <w:pPr>
        <w:spacing w:line="240" w:lineRule="auto"/>
      </w:pPr>
      <w:r>
        <w:separator/>
      </w:r>
    </w:p>
  </w:footnote>
  <w:footnote w:type="continuationSeparator" w:id="0">
    <w:p w14:paraId="10CAEC5A" w14:textId="77777777" w:rsidR="00235EEA" w:rsidRDefault="00235EE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6FC6"/>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75A"/>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5EEA"/>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184"/>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3BF6"/>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145F"/>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6A29"/>
    <w:rsid w:val="008A71E4"/>
    <w:rsid w:val="008A736E"/>
    <w:rsid w:val="008B1FD5"/>
    <w:rsid w:val="008B4363"/>
    <w:rsid w:val="008B4778"/>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630D"/>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1958"/>
    <w:rsid w:val="008F4401"/>
    <w:rsid w:val="008F5F40"/>
    <w:rsid w:val="008F657F"/>
    <w:rsid w:val="008F6C61"/>
    <w:rsid w:val="00901F83"/>
    <w:rsid w:val="00902F35"/>
    <w:rsid w:val="00902F8F"/>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0FC8"/>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1B"/>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29F9"/>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960"/>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3A4"/>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 część 1.docx</dmsv2BaseFileName>
    <dmsv2BaseDisplayName xmlns="http://schemas.microsoft.com/sharepoint/v3">Załącznik nr 4 - Formularz oferty część 1</dmsv2BaseDisplayName>
    <dmsv2SWPP2ObjectNumber xmlns="http://schemas.microsoft.com/sharepoint/v3" xsi:nil="true"/>
    <dmsv2SWPP2SumMD5 xmlns="http://schemas.microsoft.com/sharepoint/v3">8b4e0ee8e30c1a7e16d29201e7c10f8e</dmsv2SWPP2SumMD5>
    <dmsv2BaseMoved xmlns="http://schemas.microsoft.com/sharepoint/v3">false</dmsv2BaseMoved>
    <dmsv2BaseIsSensitive xmlns="http://schemas.microsoft.com/sharepoint/v3">true</dmsv2BaseIsSensitive>
    <dmsv2SWPP2IDSWPP2 xmlns="http://schemas.microsoft.com/sharepoint/v3">699513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23799642</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DPFVW34YURAE-1996658973-15282</_dlc_DocId>
    <_dlc_DocIdUrl xmlns="a19cb1c7-c5c7-46d4-85ae-d83685407bba">
      <Url>https://swpp2.dms.gkpge.pl/sites/40/_layouts/15/DocIdRedir.aspx?ID=DPFVW34YURAE-1996658973-15282</Url>
      <Description>DPFVW34YURAE-1996658973-15282</Description>
    </_dlc_DocIdUrl>
  </documentManagement>
</p:properties>
</file>

<file path=customXml/itemProps1.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2.xml><?xml version="1.0" encoding="utf-8"?>
<ds:datastoreItem xmlns:ds="http://schemas.openxmlformats.org/officeDocument/2006/customXml" ds:itemID="{CCBA9996-DC36-46F9-AE30-7BC02C0B8480}">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8310D6A9-5C92-4E38-9D11-C2360B1FE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1177</Words>
  <Characters>7064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2025-11-20T07:20:00Z</dcterms:created>
  <dcterms:modified xsi:type="dcterms:W3CDTF">2025-11-26T11:11:00Z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_dlc_DocIdItemGuid">
    <vt:lpwstr>5ac8945c-5659-48cb-bd2d-88fe3e5c4806</vt:lpwstr>
  </property>
</Properties>
</file>